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3DB7368B"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4317F0">
        <w:rPr>
          <w:rFonts w:cs="Calibri"/>
          <w:caps/>
          <w:color w:val="auto"/>
          <w:kern w:val="28"/>
        </w:rPr>
        <w:t>04273</w:t>
      </w:r>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706902A4"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4317F0" w:rsidRPr="004317F0">
        <w:rPr>
          <w:rFonts w:asciiTheme="minorHAnsi" w:hAnsiTheme="minorHAnsi" w:cs="Arial"/>
          <w:b/>
          <w:bCs/>
          <w:i/>
          <w:szCs w:val="22"/>
        </w:rPr>
        <w:t>Budowa przyłącza kablowego SN/nN na terenie Rejonu Energetycznego Rzeszów – Rzeszów (ul. Ciepłownicza, Budziwojska, Dworzysko) - 3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9381F" w14:textId="77777777" w:rsidR="002C5FB4" w:rsidRDefault="002C5FB4" w:rsidP="004A302B">
      <w:pPr>
        <w:spacing w:line="240" w:lineRule="auto"/>
      </w:pPr>
      <w:r>
        <w:separator/>
      </w:r>
    </w:p>
  </w:endnote>
  <w:endnote w:type="continuationSeparator" w:id="0">
    <w:p w14:paraId="19E9105E" w14:textId="77777777" w:rsidR="002C5FB4" w:rsidRDefault="002C5FB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1BD66" w14:textId="77777777" w:rsidR="002C5FB4" w:rsidRDefault="002C5FB4" w:rsidP="004A302B">
      <w:pPr>
        <w:spacing w:line="240" w:lineRule="auto"/>
      </w:pPr>
      <w:r>
        <w:separator/>
      </w:r>
    </w:p>
  </w:footnote>
  <w:footnote w:type="continuationSeparator" w:id="0">
    <w:p w14:paraId="160EE4EA" w14:textId="77777777" w:rsidR="002C5FB4" w:rsidRDefault="002C5FB4"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5FB4"/>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7F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6A29"/>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6BA"/>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POST/DYS/OR/GZ/04273/2025                         </dmsv2SWPP2ObjectNumber>
    <dmsv2SWPP2SumMD5 xmlns="http://schemas.microsoft.com/sharepoint/v3">348fe15ed7d415e90593863869f1ae23</dmsv2SWPP2SumMD5>
    <dmsv2BaseMoved xmlns="http://schemas.microsoft.com/sharepoint/v3">false</dmsv2BaseMoved>
    <dmsv2BaseIsSensitive xmlns="http://schemas.microsoft.com/sharepoint/v3">true</dmsv2BaseIsSensitive>
    <dmsv2SWPP2IDSWPP2 xmlns="http://schemas.microsoft.com/sharepoint/v3">700032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23856290</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DPFVW34YURAE-834641568-6485</_dlc_DocId>
    <_dlc_DocIdUrl xmlns="a19cb1c7-c5c7-46d4-85ae-d83685407bba">
      <Url>https://swpp2.dms.gkpge.pl/sites/40/_layouts/15/DocIdRedir.aspx?ID=DPFVW34YURAE-834641568-6485</Url>
      <Description>DPFVW34YURAE-834641568-6485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C1785-C7A9-488B-A96A-8AE6B6ED5FF5}"/>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5B0EF40-E1C2-4A83-9AC4-187BE5923327}"/>
</file>

<file path=customXml/itemProps6.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2</Pages>
  <Words>756</Words>
  <Characters>4536</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44</cp:revision>
  <cp:lastPrinted>2020-02-27T07:25:00Z</cp:lastPrinted>
  <dcterms:created xsi:type="dcterms:W3CDTF">2021-01-25T08:27:00Z</dcterms:created>
  <dcterms:modified xsi:type="dcterms:W3CDTF">2025-11-26T11:14:00Z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23de8c01-642e-451b-b17c-03bb3d482a08</vt:lpwstr>
  </property>
</Properties>
</file>